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45703" w14:textId="505A3EC1" w:rsidR="00107A19" w:rsidRPr="00FA0CAC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0947C7">
        <w:rPr>
          <w:rFonts w:ascii="Arial" w:hAnsi="Arial" w:cs="Arial"/>
          <w:sz w:val="20"/>
          <w:szCs w:val="20"/>
          <w:lang w:eastAsia="ar-SA"/>
        </w:rPr>
        <w:t>4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SWZ</w:t>
      </w:r>
    </w:p>
    <w:p w14:paraId="084B15CA" w14:textId="112761A7" w:rsidR="00107A19" w:rsidRPr="00FA0CAC" w:rsidRDefault="00107A19" w:rsidP="00107A19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FA0CAC">
        <w:rPr>
          <w:rFonts w:ascii="Arial" w:hAnsi="Arial" w:cs="Arial"/>
          <w:bCs/>
          <w:sz w:val="20"/>
          <w:szCs w:val="20"/>
        </w:rPr>
        <w:t xml:space="preserve"> </w:t>
      </w:r>
      <w:r w:rsidR="001E63C3">
        <w:rPr>
          <w:rFonts w:ascii="Arial" w:hAnsi="Arial" w:cs="Arial"/>
          <w:b/>
          <w:bCs/>
          <w:sz w:val="20"/>
          <w:szCs w:val="20"/>
        </w:rPr>
        <w:t>ADM.261.</w:t>
      </w:r>
      <w:r w:rsidR="000947C7">
        <w:rPr>
          <w:rFonts w:ascii="Arial" w:hAnsi="Arial" w:cs="Arial"/>
          <w:b/>
          <w:bCs/>
          <w:sz w:val="20"/>
          <w:szCs w:val="20"/>
        </w:rPr>
        <w:t>3</w:t>
      </w:r>
      <w:r w:rsidR="001E63C3">
        <w:rPr>
          <w:rFonts w:ascii="Arial" w:hAnsi="Arial" w:cs="Arial"/>
          <w:b/>
          <w:bCs/>
          <w:sz w:val="20"/>
          <w:szCs w:val="20"/>
        </w:rPr>
        <w:t>.2025</w:t>
      </w:r>
    </w:p>
    <w:p w14:paraId="438F980F" w14:textId="77777777" w:rsidR="00107A19" w:rsidRPr="00FA0CAC" w:rsidRDefault="00107A19" w:rsidP="00107A19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76C961B2" w14:textId="77777777" w:rsidR="00C03BFF" w:rsidRPr="00FA0CAC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26B5D93C" w14:textId="57547863" w:rsidR="00C03BFF" w:rsidRPr="00FA0CAC" w:rsidRDefault="00B73F66" w:rsidP="00B73F66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B73F66">
        <w:rPr>
          <w:rFonts w:ascii="Arial" w:hAnsi="Arial" w:cs="Arial"/>
          <w:b/>
          <w:bCs/>
        </w:rPr>
        <w:t>OŚWIADCZENIE WYKONAWCY</w:t>
      </w:r>
      <w:r>
        <w:rPr>
          <w:rFonts w:ascii="Arial" w:hAnsi="Arial" w:cs="Arial"/>
          <w:b/>
          <w:bCs/>
        </w:rPr>
        <w:br/>
      </w:r>
      <w:r w:rsidRPr="00B73F66">
        <w:rPr>
          <w:rFonts w:ascii="Arial" w:hAnsi="Arial" w:cs="Arial"/>
          <w:b/>
          <w:bCs/>
        </w:rPr>
        <w:t xml:space="preserve">SKŁADANE NA PODSTAWIE ART. </w:t>
      </w:r>
      <w:r w:rsidR="00F476DC">
        <w:rPr>
          <w:rFonts w:ascii="Arial" w:hAnsi="Arial" w:cs="Arial"/>
          <w:b/>
          <w:bCs/>
        </w:rPr>
        <w:t>1</w:t>
      </w:r>
      <w:r w:rsidRPr="00B73F66">
        <w:rPr>
          <w:rFonts w:ascii="Arial" w:hAnsi="Arial" w:cs="Arial"/>
          <w:b/>
          <w:bCs/>
        </w:rPr>
        <w:t>25 UST. 1 USTAW</w:t>
      </w:r>
      <w:r>
        <w:rPr>
          <w:rFonts w:ascii="Arial" w:hAnsi="Arial" w:cs="Arial"/>
          <w:b/>
          <w:bCs/>
        </w:rPr>
        <w:t xml:space="preserve">Y </w:t>
      </w:r>
      <w:r w:rsidRPr="00B73F66">
        <w:rPr>
          <w:rFonts w:ascii="Arial" w:hAnsi="Arial" w:cs="Arial"/>
          <w:b/>
          <w:bCs/>
        </w:rPr>
        <w:t>DOTYCZĄCE SPEŁNIANIA WARUNKÓW UDZIAŁU W POSTĘPOWANI</w:t>
      </w:r>
      <w:r>
        <w:rPr>
          <w:rFonts w:ascii="Arial" w:hAnsi="Arial" w:cs="Arial"/>
          <w:b/>
          <w:bCs/>
        </w:rPr>
        <w:t>U</w:t>
      </w:r>
    </w:p>
    <w:p w14:paraId="295B981B" w14:textId="3B1417CD" w:rsidR="00107A19" w:rsidRPr="00FA0CAC" w:rsidRDefault="00107A19" w:rsidP="00FA6D9F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FA0CAC">
        <w:rPr>
          <w:rFonts w:ascii="Arial" w:hAnsi="Arial" w:cs="Arial"/>
          <w:sz w:val="20"/>
          <w:szCs w:val="20"/>
        </w:rPr>
        <w:t>do postępowania na</w:t>
      </w:r>
      <w:r w:rsidR="00074904" w:rsidRPr="00FA0CAC">
        <w:rPr>
          <w:rFonts w:ascii="Arial" w:hAnsi="Arial" w:cs="Arial"/>
          <w:sz w:val="20"/>
          <w:szCs w:val="20"/>
        </w:rPr>
        <w:t xml:space="preserve"> </w:t>
      </w:r>
      <w:r w:rsidRPr="00FA0CAC">
        <w:rPr>
          <w:rFonts w:ascii="Arial" w:hAnsi="Arial" w:cs="Arial"/>
          <w:sz w:val="20"/>
          <w:szCs w:val="20"/>
        </w:rPr>
        <w:t xml:space="preserve">świadczenie usługi polegającej na </w:t>
      </w:r>
      <w:r w:rsidR="000947C7">
        <w:rPr>
          <w:rFonts w:ascii="Arial" w:hAnsi="Arial" w:cs="Arial"/>
          <w:sz w:val="20"/>
          <w:szCs w:val="20"/>
        </w:rPr>
        <w:t>remoncie korytarzy znajdujących się</w:t>
      </w:r>
      <w:r w:rsidRPr="00FA0CAC">
        <w:rPr>
          <w:rFonts w:ascii="Arial" w:hAnsi="Arial" w:cs="Arial"/>
          <w:sz w:val="20"/>
          <w:szCs w:val="20"/>
        </w:rPr>
        <w:t xml:space="preserve"> w budynku Sądu Rejonowego w Otwocku przy ul. Armii Krajowej 2 </w:t>
      </w:r>
    </w:p>
    <w:p w14:paraId="39E71E53" w14:textId="77777777" w:rsidR="00C03BFF" w:rsidRPr="00B73F66" w:rsidRDefault="00C03BFF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728319CF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 w:rsidRPr="00B73F66">
        <w:rPr>
          <w:rFonts w:ascii="Arial" w:hAnsi="Arial" w:cs="Arial"/>
          <w:b/>
          <w:sz w:val="20"/>
          <w:szCs w:val="20"/>
        </w:rPr>
        <w:t>Zamawiający:</w:t>
      </w:r>
    </w:p>
    <w:p w14:paraId="2A821B3A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Sąd Rejonowy w Otwocku</w:t>
      </w:r>
    </w:p>
    <w:p w14:paraId="5C5B51D1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ul. Armii Krajowej</w:t>
      </w:r>
    </w:p>
    <w:p w14:paraId="365E9F49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05-400 Otwock</w:t>
      </w:r>
    </w:p>
    <w:p w14:paraId="67117D9F" w14:textId="77777777" w:rsid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</w:p>
    <w:p w14:paraId="250D2F41" w14:textId="77777777" w:rsidR="00B73F66" w:rsidRDefault="00B73F66" w:rsidP="00B73F66">
      <w:pPr>
        <w:spacing w:after="120"/>
        <w:ind w:right="-3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</w:t>
      </w:r>
      <w:r w:rsidRPr="00B73F66">
        <w:rPr>
          <w:rFonts w:ascii="Arial" w:hAnsi="Arial" w:cs="Arial"/>
          <w:b/>
          <w:sz w:val="20"/>
          <w:szCs w:val="20"/>
        </w:rPr>
        <w:t>:</w:t>
      </w:r>
    </w:p>
    <w:p w14:paraId="05DA9913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2E2F13D1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5F180F51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492AF5CB" w14:textId="2ED9EC95" w:rsidR="00B73F66" w:rsidRPr="00B73F66" w:rsidRDefault="00B73F66" w:rsidP="00B73F66">
      <w:pPr>
        <w:pStyle w:val="Default"/>
        <w:spacing w:after="120"/>
        <w:jc w:val="center"/>
      </w:pPr>
      <w:r w:rsidRPr="00B73F66">
        <w:rPr>
          <w:i/>
          <w:color w:val="auto"/>
          <w:sz w:val="16"/>
          <w:szCs w:val="16"/>
          <w:lang w:eastAsia="ar-SA"/>
        </w:rPr>
        <w:t>(pełna nazwa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firma, adres, w zależności od podmiotu: NIP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PESEL, KRS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 xml:space="preserve">CEiDG) </w:t>
      </w:r>
    </w:p>
    <w:p w14:paraId="1024501B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</w:p>
    <w:p w14:paraId="5C21C9BD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>reprezentowany przez:</w:t>
      </w:r>
    </w:p>
    <w:p w14:paraId="17453EC4" w14:textId="77777777" w:rsidR="00B73F66" w:rsidRPr="00B73F66" w:rsidRDefault="00B73F66" w:rsidP="00B73F66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</w:t>
      </w:r>
      <w:r>
        <w:t>...</w:t>
      </w:r>
      <w:r w:rsidRPr="00B73F66">
        <w:t>.................</w:t>
      </w:r>
    </w:p>
    <w:p w14:paraId="56859648" w14:textId="77777777" w:rsidR="00B73F66" w:rsidRPr="00B73F66" w:rsidRDefault="00B73F66" w:rsidP="00B73F66">
      <w:pPr>
        <w:pStyle w:val="Default"/>
        <w:spacing w:after="120"/>
        <w:jc w:val="center"/>
        <w:rPr>
          <w:i/>
          <w:sz w:val="16"/>
          <w:szCs w:val="16"/>
          <w:lang w:eastAsia="ar-SA"/>
        </w:rPr>
      </w:pPr>
      <w:r w:rsidRPr="00B73F66">
        <w:rPr>
          <w:i/>
          <w:color w:val="auto"/>
          <w:sz w:val="16"/>
          <w:szCs w:val="16"/>
          <w:lang w:eastAsia="ar-SA"/>
        </w:rPr>
        <w:t xml:space="preserve"> (imię, nazwisko, stanowisko/podstawa do reprezentacji) </w:t>
      </w:r>
    </w:p>
    <w:p w14:paraId="5DE32105" w14:textId="77777777" w:rsidR="00B73F66" w:rsidRPr="00B73F66" w:rsidRDefault="00B73F66" w:rsidP="00B73F66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B73F66">
        <w:rPr>
          <w:rFonts w:ascii="Arial" w:hAnsi="Arial" w:cs="Arial"/>
          <w:sz w:val="20"/>
          <w:szCs w:val="20"/>
        </w:rPr>
        <w:t xml:space="preserve">oświadczam, co następuje: </w:t>
      </w:r>
    </w:p>
    <w:p w14:paraId="6D76A6FD" w14:textId="77777777" w:rsidR="00B73F66" w:rsidRDefault="00B73F66" w:rsidP="00B73F66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B73F66">
        <w:rPr>
          <w:rFonts w:ascii="Arial" w:hAnsi="Arial" w:cs="Arial"/>
          <w:b/>
          <w:bCs/>
        </w:rPr>
        <w:t>INFORMACJA DOTYCZĄCA WYKONAWCY:</w:t>
      </w:r>
    </w:p>
    <w:p w14:paraId="7BF12082" w14:textId="544027E7" w:rsidR="00B73F66" w:rsidRDefault="00B73F66" w:rsidP="00B73F66">
      <w:pPr>
        <w:pStyle w:val="Default"/>
        <w:jc w:val="both"/>
        <w:rPr>
          <w:color w:val="auto"/>
          <w:sz w:val="20"/>
          <w:szCs w:val="20"/>
        </w:rPr>
      </w:pPr>
      <w:r w:rsidRPr="00B73F66">
        <w:rPr>
          <w:color w:val="auto"/>
          <w:sz w:val="20"/>
          <w:szCs w:val="20"/>
        </w:rPr>
        <w:t xml:space="preserve">Oświadczam, że spełniam warunki udziału </w:t>
      </w:r>
      <w:r>
        <w:rPr>
          <w:color w:val="auto"/>
          <w:sz w:val="20"/>
          <w:szCs w:val="20"/>
        </w:rPr>
        <w:t>w postępowaniu określone przez Z</w:t>
      </w:r>
      <w:r w:rsidRPr="00B73F66">
        <w:rPr>
          <w:color w:val="auto"/>
          <w:sz w:val="20"/>
          <w:szCs w:val="20"/>
        </w:rPr>
        <w:t>amawiaj</w:t>
      </w:r>
      <w:r>
        <w:rPr>
          <w:color w:val="auto"/>
          <w:sz w:val="20"/>
          <w:szCs w:val="20"/>
        </w:rPr>
        <w:t>ącego w </w:t>
      </w:r>
      <w:r w:rsidRPr="00B73F66">
        <w:rPr>
          <w:color w:val="auto"/>
          <w:sz w:val="20"/>
          <w:szCs w:val="20"/>
        </w:rPr>
        <w:t xml:space="preserve">Rozdziale V </w:t>
      </w:r>
      <w:r w:rsidR="006A22A7">
        <w:rPr>
          <w:color w:val="auto"/>
          <w:sz w:val="20"/>
          <w:szCs w:val="20"/>
        </w:rPr>
        <w:t>SWZ</w:t>
      </w:r>
      <w:r w:rsidRPr="00B73F66">
        <w:rPr>
          <w:color w:val="auto"/>
          <w:sz w:val="20"/>
          <w:szCs w:val="20"/>
        </w:rPr>
        <w:t xml:space="preserve">, tj. </w:t>
      </w:r>
    </w:p>
    <w:p w14:paraId="6C790AF1" w14:textId="77777777" w:rsidR="00B73F66" w:rsidRDefault="00B73F66" w:rsidP="00B73F66">
      <w:pPr>
        <w:pStyle w:val="Default"/>
        <w:jc w:val="both"/>
        <w:rPr>
          <w:color w:val="auto"/>
          <w:sz w:val="20"/>
          <w:szCs w:val="20"/>
        </w:rPr>
      </w:pPr>
    </w:p>
    <w:p w14:paraId="7AA5B928" w14:textId="25DD9A12" w:rsidR="00B73F66" w:rsidRPr="00385263" w:rsidRDefault="00FA6D9F" w:rsidP="00B73F66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B73F66" w:rsidRPr="00385263">
        <w:rPr>
          <w:rFonts w:ascii="Arial" w:hAnsi="Arial" w:cs="Arial"/>
          <w:sz w:val="20"/>
          <w:szCs w:val="20"/>
        </w:rPr>
        <w:t xml:space="preserve"> zakresie sytuacji ekonomicznej lub finansowej</w:t>
      </w:r>
      <w:r w:rsidR="00B73F66">
        <w:rPr>
          <w:rFonts w:ascii="Arial" w:hAnsi="Arial" w:cs="Arial"/>
          <w:sz w:val="20"/>
          <w:szCs w:val="20"/>
        </w:rPr>
        <w:t xml:space="preserve"> </w:t>
      </w:r>
      <w:r w:rsidR="00B73F66" w:rsidRPr="00385263"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 xml:space="preserve"> jest </w:t>
      </w:r>
      <w:r w:rsidR="00B73F66" w:rsidRPr="00385263">
        <w:rPr>
          <w:rFonts w:ascii="Arial" w:hAnsi="Arial" w:cs="Arial"/>
          <w:sz w:val="20"/>
          <w:szCs w:val="20"/>
        </w:rPr>
        <w:t>ubezpieczony od odpowiedzialności cywilnej w zakresie prowadzonej działalności zwi</w:t>
      </w:r>
      <w:r w:rsidR="00B73F66">
        <w:rPr>
          <w:rFonts w:ascii="Arial" w:hAnsi="Arial" w:cs="Arial"/>
          <w:sz w:val="20"/>
          <w:szCs w:val="20"/>
        </w:rPr>
        <w:t>ązanej z przedmiotem zamówienia</w:t>
      </w:r>
      <w:r w:rsidR="00B73F66" w:rsidRPr="00385263">
        <w:rPr>
          <w:rFonts w:ascii="Arial" w:hAnsi="Arial" w:cs="Arial"/>
          <w:sz w:val="20"/>
          <w:szCs w:val="20"/>
        </w:rPr>
        <w:t xml:space="preserve"> na sumę gwarancyjną </w:t>
      </w:r>
      <w:r w:rsidR="00B73F66">
        <w:rPr>
          <w:rFonts w:ascii="Arial" w:hAnsi="Arial" w:cs="Arial"/>
          <w:sz w:val="20"/>
          <w:szCs w:val="20"/>
        </w:rPr>
        <w:t>nie mniejszą niż</w:t>
      </w:r>
      <w:r w:rsidR="001E63C3">
        <w:rPr>
          <w:rFonts w:ascii="Arial" w:hAnsi="Arial" w:cs="Arial"/>
          <w:sz w:val="20"/>
          <w:szCs w:val="20"/>
        </w:rPr>
        <w:t xml:space="preserve"> </w:t>
      </w:r>
      <w:r w:rsidR="000947C7">
        <w:rPr>
          <w:rFonts w:ascii="Arial" w:hAnsi="Arial" w:cs="Arial"/>
          <w:sz w:val="20"/>
          <w:szCs w:val="20"/>
        </w:rPr>
        <w:t>5</w:t>
      </w:r>
      <w:r w:rsidR="00B73F66">
        <w:rPr>
          <w:rFonts w:ascii="Arial" w:hAnsi="Arial" w:cs="Arial"/>
          <w:sz w:val="20"/>
          <w:szCs w:val="20"/>
        </w:rPr>
        <w:t>00 </w:t>
      </w:r>
      <w:r w:rsidR="00B73F66" w:rsidRPr="00385263">
        <w:rPr>
          <w:rFonts w:ascii="Arial" w:hAnsi="Arial" w:cs="Arial"/>
          <w:sz w:val="20"/>
          <w:szCs w:val="20"/>
        </w:rPr>
        <w:t>000,00</w:t>
      </w:r>
      <w:r w:rsidR="00B73F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zł;</w:t>
      </w:r>
    </w:p>
    <w:p w14:paraId="2C345709" w14:textId="337DF1A7" w:rsidR="000947C7" w:rsidRDefault="00FA6D9F" w:rsidP="000947C7">
      <w:pPr>
        <w:numPr>
          <w:ilvl w:val="0"/>
          <w:numId w:val="20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B73F66" w:rsidRPr="00385263">
        <w:rPr>
          <w:rFonts w:ascii="Arial" w:hAnsi="Arial" w:cs="Arial"/>
          <w:sz w:val="20"/>
          <w:szCs w:val="20"/>
        </w:rPr>
        <w:t xml:space="preserve"> zakresie zdolności technicznej lub zawodowej Wykonawca</w:t>
      </w:r>
      <w:r w:rsidR="000947C7">
        <w:rPr>
          <w:rFonts w:ascii="Arial" w:hAnsi="Arial" w:cs="Arial"/>
          <w:sz w:val="20"/>
          <w:szCs w:val="20"/>
        </w:rPr>
        <w:t xml:space="preserve"> </w:t>
      </w:r>
      <w:r w:rsidR="000532C8" w:rsidRPr="000947C7">
        <w:rPr>
          <w:rFonts w:ascii="Arial" w:hAnsi="Arial" w:cs="Arial"/>
          <w:sz w:val="20"/>
          <w:szCs w:val="20"/>
        </w:rPr>
        <w:t xml:space="preserve">w okresie ostatnich 3 lat przed upływem terminu składania Ofert, a jeżeli okres prowadzenia działalności jest krótszy - w tym okresie, </w:t>
      </w:r>
      <w:r w:rsidR="000947C7" w:rsidRPr="000947C7">
        <w:rPr>
          <w:rFonts w:ascii="Arial" w:hAnsi="Arial" w:cs="Arial"/>
          <w:sz w:val="20"/>
          <w:szCs w:val="20"/>
        </w:rPr>
        <w:t>wykonał, co najmniej dwie roboty budowlane w zakresie remontu pomieszczeń w budynku użyteczności publicznej o wartości nie mniejszej niż 200 000,00 zł brutto każda</w:t>
      </w:r>
      <w:r w:rsidR="000532C8" w:rsidRPr="000947C7">
        <w:rPr>
          <w:rFonts w:ascii="Arial" w:hAnsi="Arial" w:cs="Arial"/>
          <w:sz w:val="20"/>
          <w:szCs w:val="20"/>
        </w:rPr>
        <w:t>.</w:t>
      </w:r>
    </w:p>
    <w:p w14:paraId="1D597A4A" w14:textId="23AC58D4" w:rsidR="00FA6D9F" w:rsidRPr="000947C7" w:rsidRDefault="00FA6D9F" w:rsidP="000947C7">
      <w:pPr>
        <w:spacing w:after="120"/>
        <w:ind w:left="340"/>
        <w:jc w:val="both"/>
        <w:rPr>
          <w:rFonts w:ascii="Arial" w:hAnsi="Arial" w:cs="Arial"/>
          <w:sz w:val="20"/>
          <w:szCs w:val="20"/>
        </w:rPr>
      </w:pPr>
      <w:r w:rsidRPr="000947C7">
        <w:rPr>
          <w:rFonts w:ascii="Arial" w:hAnsi="Arial" w:cs="Arial"/>
          <w:sz w:val="20"/>
          <w:szCs w:val="20"/>
        </w:rPr>
        <w:t xml:space="preserve">Na potwierdzenie należytego wykonania </w:t>
      </w:r>
      <w:r w:rsidR="000947C7" w:rsidRPr="000947C7">
        <w:rPr>
          <w:rFonts w:ascii="Arial" w:hAnsi="Arial" w:cs="Arial"/>
          <w:sz w:val="20"/>
          <w:szCs w:val="20"/>
        </w:rPr>
        <w:t>robót budowlanych</w:t>
      </w:r>
      <w:r w:rsidRPr="000947C7">
        <w:rPr>
          <w:rFonts w:ascii="Arial" w:hAnsi="Arial" w:cs="Arial"/>
          <w:sz w:val="20"/>
          <w:szCs w:val="20"/>
        </w:rPr>
        <w:t xml:space="preserve"> Wykonawca posiada stosowne dokumenty</w:t>
      </w:r>
      <w:r w:rsidR="000947C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FA6D9F" w:rsidRPr="00FA0CAC" w14:paraId="7AD91E82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E9A1E3B" w14:textId="77777777" w:rsidR="00FA6D9F" w:rsidRPr="00FA0CAC" w:rsidRDefault="00000000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w:lastRenderedPageBreak/>
              <w:pict w14:anchorId="6454CC5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2050" type="#_x0000_t202" style="position:absolute;left:0;text-align:left;margin-left:.75pt;margin-top:-11.8pt;width:181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">
                  <v:textbox>
                    <w:txbxContent>
                      <w:p w14:paraId="4A662E97" w14:textId="77777777" w:rsidR="00FA6D9F" w:rsidRDefault="00FA6D9F" w:rsidP="00FA6D9F"/>
                      <w:p w14:paraId="4D1639E9" w14:textId="77777777" w:rsidR="00FA6D9F" w:rsidRDefault="00FA6D9F" w:rsidP="00FA6D9F"/>
                      <w:p w14:paraId="68B87E6D" w14:textId="77777777" w:rsidR="00FA6D9F" w:rsidRDefault="00FA6D9F" w:rsidP="00FA6D9F"/>
                      <w:p w14:paraId="08D71330" w14:textId="77777777" w:rsidR="00FA6D9F" w:rsidRPr="00CC0CF3" w:rsidRDefault="00FA6D9F" w:rsidP="00FA6D9F">
                        <w:pPr>
                          <w:pStyle w:val="Tekstpodstawowywcity"/>
                          <w:ind w:firstLine="708"/>
                          <w:jc w:val="left"/>
                          <w:rPr>
                            <w:rFonts w:ascii="Arial" w:hAnsi="Arial" w:cs="Arial"/>
                            <w:i/>
                          </w:rPr>
                        </w:pPr>
                      </w:p>
                      <w:p w14:paraId="3E07C804" w14:textId="77777777" w:rsidR="00FA6D9F" w:rsidRPr="00C03BFF" w:rsidRDefault="00FA6D9F" w:rsidP="00FA6D9F">
                        <w:pPr>
                          <w:pStyle w:val="Tekstpodstawowywcity"/>
                          <w:ind w:firstLine="0"/>
                          <w:jc w:val="center"/>
                          <w:rPr>
                            <w:rFonts w:ascii="Calibri Light" w:hAnsi="Calibri Light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03BFF">
                          <w:rPr>
                            <w:rFonts w:ascii="Calibri Light" w:hAnsi="Calibri Light"/>
                            <w:i/>
                            <w:sz w:val="16"/>
                            <w:szCs w:val="16"/>
                          </w:rPr>
                          <w:t>pieczęć Wykonawcy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1986728F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55E5A978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6A35268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229D5C9D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09F6BE0B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4E86E266" w14:textId="77777777" w:rsidR="00FA6D9F" w:rsidRPr="00FA0CAC" w:rsidRDefault="00FA6D9F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27A833D4" w14:textId="77777777" w:rsidR="00FA6D9F" w:rsidRPr="00FA6D9F" w:rsidRDefault="00FA6D9F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69B66B89" w14:textId="77777777" w:rsidR="000322F3" w:rsidRPr="000322F3" w:rsidRDefault="000322F3" w:rsidP="000322F3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  <w:r w:rsidRPr="000322F3">
        <w:rPr>
          <w:rFonts w:ascii="Arial" w:hAnsi="Arial" w:cs="Arial"/>
          <w:b/>
          <w:sz w:val="20"/>
          <w:szCs w:val="20"/>
        </w:rPr>
        <w:t>Uwaga:</w:t>
      </w:r>
    </w:p>
    <w:p w14:paraId="16485D16" w14:textId="77777777" w:rsidR="00B73F66" w:rsidRPr="000322F3" w:rsidRDefault="00B73F66" w:rsidP="000322F3">
      <w:pPr>
        <w:spacing w:after="120"/>
        <w:ind w:right="-334"/>
        <w:jc w:val="both"/>
        <w:rPr>
          <w:rFonts w:ascii="Arial" w:hAnsi="Arial" w:cs="Arial"/>
          <w:i/>
          <w:spacing w:val="2"/>
          <w:sz w:val="20"/>
          <w:szCs w:val="20"/>
        </w:rPr>
      </w:pPr>
      <w:r w:rsidRPr="000322F3">
        <w:rPr>
          <w:rFonts w:ascii="Arial" w:hAnsi="Arial" w:cs="Arial"/>
          <w:i/>
          <w:spacing w:val="2"/>
          <w:sz w:val="20"/>
          <w:szCs w:val="20"/>
        </w:rPr>
        <w:t>W przypadku wspólnego ubiegania się o zamówienie powyżs</w:t>
      </w:r>
      <w:r w:rsidR="000532C8">
        <w:rPr>
          <w:rFonts w:ascii="Arial" w:hAnsi="Arial" w:cs="Arial"/>
          <w:i/>
          <w:spacing w:val="2"/>
          <w:sz w:val="20"/>
          <w:szCs w:val="20"/>
        </w:rPr>
        <w:t>ze oświadczenie składa każdy z </w:t>
      </w:r>
      <w:r w:rsidR="00E339C4">
        <w:rPr>
          <w:rFonts w:ascii="Arial" w:hAnsi="Arial" w:cs="Arial"/>
          <w:i/>
          <w:spacing w:val="2"/>
          <w:sz w:val="20"/>
          <w:szCs w:val="20"/>
        </w:rPr>
        <w:t>W</w:t>
      </w:r>
      <w:r w:rsidRPr="000322F3">
        <w:rPr>
          <w:rFonts w:ascii="Arial" w:hAnsi="Arial" w:cs="Arial"/>
          <w:i/>
          <w:spacing w:val="2"/>
          <w:sz w:val="20"/>
          <w:szCs w:val="20"/>
        </w:rPr>
        <w:t>ykonawców wspólnie ubiegających się o zamówienie</w:t>
      </w:r>
      <w:r w:rsidR="00E339C4">
        <w:rPr>
          <w:rFonts w:ascii="Arial" w:hAnsi="Arial" w:cs="Arial"/>
          <w:i/>
          <w:spacing w:val="2"/>
          <w:sz w:val="20"/>
          <w:szCs w:val="20"/>
        </w:rPr>
        <w:t>, w zakresie, w którym każdy z W</w:t>
      </w:r>
      <w:r w:rsidRPr="000322F3">
        <w:rPr>
          <w:rFonts w:ascii="Arial" w:hAnsi="Arial" w:cs="Arial"/>
          <w:i/>
          <w:spacing w:val="2"/>
          <w:sz w:val="20"/>
          <w:szCs w:val="20"/>
        </w:rPr>
        <w:t>ykonawców wykazuje spełnianie warunków udziału w postępowaniu. W związku z powyższym w takiej sytuacji jego treść należy powielić w liczbie odpowiadającej liczbie podmiotów.</w:t>
      </w:r>
    </w:p>
    <w:p w14:paraId="7127C132" w14:textId="77777777" w:rsidR="00B73F66" w:rsidRPr="002D3BA3" w:rsidRDefault="00B73F66" w:rsidP="00B73F66">
      <w:pPr>
        <w:widowControl w:val="0"/>
        <w:suppressAutoHyphens/>
        <w:ind w:left="419"/>
        <w:jc w:val="both"/>
        <w:rPr>
          <w:bCs/>
        </w:rPr>
      </w:pPr>
    </w:p>
    <w:p w14:paraId="1D2BA1D0" w14:textId="77777777" w:rsidR="00B73F66" w:rsidRPr="000322F3" w:rsidRDefault="00B73F66" w:rsidP="000322F3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0322F3">
        <w:rPr>
          <w:rFonts w:ascii="Arial" w:hAnsi="Arial" w:cs="Arial"/>
          <w:b/>
          <w:bCs/>
        </w:rPr>
        <w:t xml:space="preserve">INFORMACJA W ZWIĄZKU Z POLEGANIEM NA ZASOBACH </w:t>
      </w:r>
      <w:r w:rsidR="000322F3">
        <w:rPr>
          <w:rFonts w:ascii="Arial" w:hAnsi="Arial" w:cs="Arial"/>
          <w:b/>
          <w:bCs/>
        </w:rPr>
        <w:br/>
      </w:r>
      <w:r w:rsidRPr="000322F3">
        <w:rPr>
          <w:rFonts w:ascii="Arial" w:hAnsi="Arial" w:cs="Arial"/>
          <w:b/>
          <w:bCs/>
        </w:rPr>
        <w:t>INNYCH PODMIOTÓW</w:t>
      </w:r>
    </w:p>
    <w:p w14:paraId="2DEB6BC6" w14:textId="77777777" w:rsidR="000322F3" w:rsidRPr="000322F3" w:rsidRDefault="000322F3" w:rsidP="000322F3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  <w:r w:rsidRPr="000322F3">
        <w:rPr>
          <w:rFonts w:ascii="Arial" w:hAnsi="Arial" w:cs="Arial"/>
          <w:b/>
          <w:sz w:val="20"/>
          <w:szCs w:val="20"/>
        </w:rPr>
        <w:t>Uwaga:</w:t>
      </w:r>
    </w:p>
    <w:p w14:paraId="3B926226" w14:textId="77777777" w:rsidR="00B73F66" w:rsidRPr="000322F3" w:rsidRDefault="000322F3" w:rsidP="000322F3">
      <w:pPr>
        <w:spacing w:after="120"/>
        <w:ind w:right="-334"/>
        <w:jc w:val="both"/>
        <w:rPr>
          <w:rFonts w:ascii="Arial" w:hAnsi="Arial" w:cs="Arial"/>
          <w:i/>
          <w:spacing w:val="-4"/>
          <w:sz w:val="20"/>
          <w:szCs w:val="20"/>
        </w:rPr>
      </w:pPr>
      <w:r w:rsidRPr="000322F3">
        <w:rPr>
          <w:rFonts w:ascii="Arial" w:hAnsi="Arial" w:cs="Arial"/>
          <w:i/>
          <w:spacing w:val="-4"/>
          <w:sz w:val="20"/>
          <w:szCs w:val="20"/>
        </w:rPr>
        <w:t>W przypadku gdy W</w:t>
      </w:r>
      <w:r w:rsidR="00B73F66" w:rsidRPr="000322F3">
        <w:rPr>
          <w:rFonts w:ascii="Arial" w:hAnsi="Arial" w:cs="Arial"/>
          <w:i/>
          <w:spacing w:val="-4"/>
          <w:sz w:val="20"/>
          <w:szCs w:val="20"/>
        </w:rPr>
        <w:t>ykonawca nie powołuje się na zasoby innych podmi</w:t>
      </w:r>
      <w:r w:rsidRPr="000322F3">
        <w:rPr>
          <w:rFonts w:ascii="Arial" w:hAnsi="Arial" w:cs="Arial"/>
          <w:i/>
          <w:spacing w:val="-4"/>
          <w:sz w:val="20"/>
          <w:szCs w:val="20"/>
        </w:rPr>
        <w:t>otów pozostawić bez wypełniania</w:t>
      </w:r>
      <w:r>
        <w:rPr>
          <w:rFonts w:ascii="Arial" w:hAnsi="Arial" w:cs="Arial"/>
          <w:i/>
          <w:spacing w:val="-4"/>
          <w:sz w:val="20"/>
          <w:szCs w:val="20"/>
        </w:rPr>
        <w:t>.</w:t>
      </w:r>
    </w:p>
    <w:p w14:paraId="79CC0FC3" w14:textId="77777777" w:rsidR="00B73F66" w:rsidRDefault="00B73F66" w:rsidP="00B73F66">
      <w:pPr>
        <w:pStyle w:val="Default"/>
        <w:rPr>
          <w:rFonts w:ascii="Times New Roman" w:hAnsi="Times New Roman" w:cs="Times New Roman"/>
        </w:rPr>
      </w:pPr>
    </w:p>
    <w:p w14:paraId="2485A261" w14:textId="0335C085" w:rsidR="00B73F66" w:rsidRDefault="00B73F66" w:rsidP="00B73F66">
      <w:pPr>
        <w:pStyle w:val="Default"/>
        <w:jc w:val="both"/>
        <w:rPr>
          <w:color w:val="auto"/>
          <w:sz w:val="20"/>
          <w:szCs w:val="20"/>
        </w:rPr>
      </w:pPr>
      <w:r w:rsidRPr="000322F3">
        <w:rPr>
          <w:color w:val="auto"/>
          <w:sz w:val="20"/>
          <w:szCs w:val="20"/>
        </w:rPr>
        <w:t>Oświadczam, że w celu wykazania spełniania warunków udziału w postępowaniu, okr</w:t>
      </w:r>
      <w:r w:rsidR="000322F3">
        <w:rPr>
          <w:color w:val="auto"/>
          <w:sz w:val="20"/>
          <w:szCs w:val="20"/>
        </w:rPr>
        <w:t>eślonych przez Z</w:t>
      </w:r>
      <w:r w:rsidRPr="000322F3">
        <w:rPr>
          <w:color w:val="auto"/>
          <w:sz w:val="20"/>
          <w:szCs w:val="20"/>
        </w:rPr>
        <w:t>amawiają</w:t>
      </w:r>
      <w:r w:rsidR="000322F3">
        <w:rPr>
          <w:color w:val="auto"/>
          <w:sz w:val="20"/>
          <w:szCs w:val="20"/>
        </w:rPr>
        <w:t xml:space="preserve">cego w Rozdziale V </w:t>
      </w:r>
      <w:r w:rsidR="00F26F45">
        <w:rPr>
          <w:color w:val="auto"/>
          <w:sz w:val="20"/>
          <w:szCs w:val="20"/>
        </w:rPr>
        <w:t>SWZ</w:t>
      </w:r>
      <w:r w:rsidRPr="000322F3">
        <w:rPr>
          <w:color w:val="auto"/>
          <w:sz w:val="20"/>
          <w:szCs w:val="20"/>
        </w:rPr>
        <w:t xml:space="preserve">, polegam na zasobach następującego/ych podmiotu/ów: </w:t>
      </w:r>
    </w:p>
    <w:p w14:paraId="35B32480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348C245B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09B87749" w14:textId="7A3AA022" w:rsidR="000322F3" w:rsidRPr="000322F3" w:rsidRDefault="000322F3" w:rsidP="000322F3">
      <w:pPr>
        <w:pStyle w:val="Default"/>
        <w:spacing w:after="120"/>
        <w:jc w:val="center"/>
        <w:rPr>
          <w:i/>
          <w:color w:val="auto"/>
          <w:sz w:val="16"/>
          <w:szCs w:val="16"/>
          <w:lang w:eastAsia="ar-SA"/>
        </w:rPr>
      </w:pPr>
      <w:r w:rsidRPr="00B73F66">
        <w:rPr>
          <w:i/>
          <w:color w:val="auto"/>
          <w:sz w:val="16"/>
          <w:szCs w:val="16"/>
          <w:lang w:eastAsia="ar-SA"/>
        </w:rPr>
        <w:t>(</w:t>
      </w:r>
      <w:r w:rsidRPr="000322F3">
        <w:rPr>
          <w:i/>
          <w:color w:val="auto"/>
          <w:sz w:val="16"/>
          <w:szCs w:val="16"/>
          <w:lang w:eastAsia="ar-SA"/>
        </w:rPr>
        <w:t xml:space="preserve">wskazać podmiot </w:t>
      </w:r>
      <w:r>
        <w:rPr>
          <w:i/>
          <w:color w:val="auto"/>
          <w:sz w:val="16"/>
          <w:szCs w:val="16"/>
          <w:lang w:eastAsia="ar-SA"/>
        </w:rPr>
        <w:t xml:space="preserve">– </w:t>
      </w:r>
      <w:r w:rsidRPr="00B73F66">
        <w:rPr>
          <w:i/>
          <w:color w:val="auto"/>
          <w:sz w:val="16"/>
          <w:szCs w:val="16"/>
          <w:lang w:eastAsia="ar-SA"/>
        </w:rPr>
        <w:t>pełna nazwa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 w:rsidRPr="00B73F66">
        <w:rPr>
          <w:i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firma, adres, w zależności od podmiotu: NIP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PESEL, KRS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>/</w:t>
      </w:r>
      <w:r>
        <w:rPr>
          <w:i/>
          <w:color w:val="auto"/>
          <w:sz w:val="16"/>
          <w:szCs w:val="16"/>
          <w:lang w:eastAsia="ar-SA"/>
        </w:rPr>
        <w:t xml:space="preserve"> </w:t>
      </w:r>
      <w:r w:rsidRPr="00B73F66">
        <w:rPr>
          <w:i/>
          <w:color w:val="auto"/>
          <w:sz w:val="16"/>
          <w:szCs w:val="16"/>
          <w:lang w:eastAsia="ar-SA"/>
        </w:rPr>
        <w:t xml:space="preserve">CEiDG) </w:t>
      </w:r>
    </w:p>
    <w:p w14:paraId="04C4EC69" w14:textId="77777777" w:rsidR="00B73F66" w:rsidRPr="000322F3" w:rsidRDefault="00B73F66" w:rsidP="000322F3">
      <w:pPr>
        <w:pStyle w:val="Default"/>
        <w:jc w:val="both"/>
        <w:rPr>
          <w:color w:val="auto"/>
          <w:sz w:val="20"/>
          <w:szCs w:val="20"/>
        </w:rPr>
      </w:pPr>
      <w:r w:rsidRPr="000322F3">
        <w:rPr>
          <w:color w:val="auto"/>
          <w:sz w:val="20"/>
          <w:szCs w:val="20"/>
        </w:rPr>
        <w:t xml:space="preserve">w następującym zakresie:               </w:t>
      </w:r>
    </w:p>
    <w:p w14:paraId="11AE372A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6386F084" w14:textId="77777777" w:rsidR="000322F3" w:rsidRPr="00B73F66" w:rsidRDefault="000322F3" w:rsidP="000322F3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0" w:firstLine="0"/>
        <w:textAlignment w:val="auto"/>
      </w:pPr>
      <w:r w:rsidRPr="00B73F66">
        <w:t>.....................................................................................................................................................................................</w:t>
      </w:r>
    </w:p>
    <w:p w14:paraId="36395ACC" w14:textId="361E22E7" w:rsidR="000322F3" w:rsidRPr="000322F3" w:rsidRDefault="000322F3" w:rsidP="000322F3">
      <w:pPr>
        <w:pStyle w:val="Default"/>
        <w:spacing w:after="120"/>
        <w:jc w:val="center"/>
        <w:rPr>
          <w:i/>
          <w:color w:val="auto"/>
          <w:sz w:val="16"/>
          <w:szCs w:val="16"/>
          <w:lang w:eastAsia="ar-SA"/>
        </w:rPr>
      </w:pPr>
      <w:r w:rsidRPr="00B73F66">
        <w:rPr>
          <w:i/>
          <w:color w:val="auto"/>
          <w:sz w:val="16"/>
          <w:szCs w:val="16"/>
          <w:lang w:eastAsia="ar-SA"/>
        </w:rPr>
        <w:t>(</w:t>
      </w:r>
      <w:r w:rsidRPr="000322F3">
        <w:rPr>
          <w:i/>
          <w:color w:val="auto"/>
          <w:sz w:val="16"/>
          <w:szCs w:val="16"/>
          <w:lang w:eastAsia="ar-SA"/>
        </w:rPr>
        <w:t>wskazać podmiot i określić odpowiedni zakres dla wskazanego podmiotu</w:t>
      </w:r>
      <w:r w:rsidRPr="00B73F66">
        <w:rPr>
          <w:i/>
          <w:color w:val="auto"/>
          <w:sz w:val="16"/>
          <w:szCs w:val="16"/>
          <w:lang w:eastAsia="ar-SA"/>
        </w:rPr>
        <w:t xml:space="preserve">) </w:t>
      </w:r>
    </w:p>
    <w:p w14:paraId="515D128F" w14:textId="77777777" w:rsidR="000322F3" w:rsidRDefault="000322F3" w:rsidP="00B73F66">
      <w:pPr>
        <w:pStyle w:val="Default"/>
        <w:rPr>
          <w:rFonts w:ascii="Times New Roman" w:hAnsi="Times New Roman" w:cs="Times New Roman"/>
        </w:rPr>
      </w:pPr>
    </w:p>
    <w:p w14:paraId="7A9DD89A" w14:textId="77777777" w:rsidR="00B73F66" w:rsidRPr="000322F3" w:rsidRDefault="00B73F66" w:rsidP="000322F3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0322F3">
        <w:rPr>
          <w:rFonts w:ascii="Arial" w:hAnsi="Arial" w:cs="Arial"/>
          <w:b/>
          <w:bCs/>
        </w:rPr>
        <w:t xml:space="preserve">OŚWIADCZENIE DOTYCZĄCE PODANYCH </w:t>
      </w:r>
      <w:r w:rsidR="00D0298D">
        <w:rPr>
          <w:rFonts w:ascii="Arial" w:hAnsi="Arial" w:cs="Arial"/>
          <w:b/>
          <w:bCs/>
        </w:rPr>
        <w:t>INFORMACJI</w:t>
      </w:r>
    </w:p>
    <w:p w14:paraId="148B984A" w14:textId="77777777" w:rsidR="00B73F66" w:rsidRPr="00731733" w:rsidRDefault="00B73F66" w:rsidP="00B73F66">
      <w:pPr>
        <w:pStyle w:val="Default"/>
        <w:jc w:val="center"/>
        <w:rPr>
          <w:rFonts w:ascii="Times New Roman" w:hAnsi="Times New Roman" w:cs="Times New Roman"/>
        </w:rPr>
      </w:pPr>
    </w:p>
    <w:p w14:paraId="4A5E0A9A" w14:textId="77777777" w:rsidR="00B73F66" w:rsidRPr="000322F3" w:rsidRDefault="00B73F66" w:rsidP="00B73F66">
      <w:pPr>
        <w:pStyle w:val="Default"/>
        <w:jc w:val="both"/>
        <w:rPr>
          <w:color w:val="auto"/>
          <w:sz w:val="20"/>
          <w:szCs w:val="20"/>
        </w:rPr>
      </w:pPr>
      <w:r w:rsidRPr="000322F3">
        <w:rPr>
          <w:color w:val="auto"/>
          <w:sz w:val="20"/>
          <w:szCs w:val="20"/>
        </w:rPr>
        <w:t xml:space="preserve">Oświadczam, że wszystkie informacje podane w powyższych oświadczeniach są aktualne i zgodne </w:t>
      </w:r>
      <w:r w:rsidR="000322F3">
        <w:rPr>
          <w:color w:val="auto"/>
          <w:sz w:val="20"/>
          <w:szCs w:val="20"/>
        </w:rPr>
        <w:br/>
      </w:r>
      <w:r w:rsidRPr="000322F3">
        <w:rPr>
          <w:color w:val="auto"/>
          <w:sz w:val="20"/>
          <w:szCs w:val="20"/>
        </w:rPr>
        <w:t>z prawdą oraz zostały przedstawione z pełną świadomo</w:t>
      </w:r>
      <w:r w:rsidR="000322F3">
        <w:rPr>
          <w:color w:val="auto"/>
          <w:sz w:val="20"/>
          <w:szCs w:val="20"/>
        </w:rPr>
        <w:t>ścią konsekwencji wprowadzenia Z</w:t>
      </w:r>
      <w:r w:rsidRPr="000322F3">
        <w:rPr>
          <w:color w:val="auto"/>
          <w:sz w:val="20"/>
          <w:szCs w:val="20"/>
        </w:rPr>
        <w:t xml:space="preserve">amawiającego w błąd przy przedstawianiu informacji. </w:t>
      </w:r>
    </w:p>
    <w:p w14:paraId="14C986DF" w14:textId="77777777" w:rsidR="00B73F66" w:rsidRDefault="00B73F66" w:rsidP="00B73F66">
      <w:pPr>
        <w:pStyle w:val="Defaul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0322F3" w:rsidRPr="00FA0CAC" w14:paraId="0C44AF8D" w14:textId="77777777" w:rsidTr="00746D9C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247D316" w14:textId="77777777" w:rsidR="000322F3" w:rsidRPr="00FA0CAC" w:rsidRDefault="00000000" w:rsidP="00746D9C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w:pict w14:anchorId="242FE093">
                <v:shape id="_x0000_s2051" type="#_x0000_t202" style="position:absolute;left:0;text-align:left;margin-left:.75pt;margin-top:-11.8pt;width:181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">
                  <v:textbox>
                    <w:txbxContent>
                      <w:p w14:paraId="1AC7E74A" w14:textId="77777777" w:rsidR="000322F3" w:rsidRDefault="000322F3" w:rsidP="000322F3"/>
                      <w:p w14:paraId="0200BCA1" w14:textId="77777777" w:rsidR="000322F3" w:rsidRDefault="000322F3" w:rsidP="000322F3"/>
                      <w:p w14:paraId="71512F8C" w14:textId="77777777" w:rsidR="000322F3" w:rsidRDefault="000322F3" w:rsidP="000322F3"/>
                      <w:p w14:paraId="5299FD81" w14:textId="77777777" w:rsidR="000322F3" w:rsidRPr="00CC0CF3" w:rsidRDefault="000322F3" w:rsidP="000322F3">
                        <w:pPr>
                          <w:pStyle w:val="Tekstpodstawowywcity"/>
                          <w:ind w:firstLine="708"/>
                          <w:jc w:val="left"/>
                          <w:rPr>
                            <w:rFonts w:ascii="Arial" w:hAnsi="Arial" w:cs="Arial"/>
                            <w:i/>
                          </w:rPr>
                        </w:pPr>
                      </w:p>
                      <w:p w14:paraId="789F2124" w14:textId="77777777" w:rsidR="000322F3" w:rsidRPr="00C03BFF" w:rsidRDefault="000322F3" w:rsidP="000322F3">
                        <w:pPr>
                          <w:pStyle w:val="Tekstpodstawowywcity"/>
                          <w:ind w:firstLine="0"/>
                          <w:jc w:val="center"/>
                          <w:rPr>
                            <w:rFonts w:ascii="Calibri Light" w:hAnsi="Calibri Light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03BFF">
                          <w:rPr>
                            <w:rFonts w:ascii="Calibri Light" w:hAnsi="Calibri Light"/>
                            <w:i/>
                            <w:sz w:val="16"/>
                            <w:szCs w:val="16"/>
                          </w:rPr>
                          <w:t>pieczęć Wykonawcy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1CA3CA66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29873E2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3DA29438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730E9E0B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2D1F7E5" w14:textId="77777777" w:rsidR="000322F3" w:rsidRPr="00FA0CAC" w:rsidRDefault="000322F3" w:rsidP="00746D9C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1C1FD540" w14:textId="77777777" w:rsidR="000322F3" w:rsidRPr="00FA6D9F" w:rsidRDefault="000322F3" w:rsidP="00746D9C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420F69A6" w14:textId="77777777" w:rsidR="00B94448" w:rsidRPr="00FA0CAC" w:rsidRDefault="00FA0CAC" w:rsidP="00FA0CAC">
      <w:pPr>
        <w:tabs>
          <w:tab w:val="left" w:pos="348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B94448" w:rsidRPr="00FA0CAC" w:rsidSect="00107A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16858" w14:textId="77777777" w:rsidR="0018632F" w:rsidRDefault="0018632F">
      <w:r>
        <w:separator/>
      </w:r>
    </w:p>
  </w:endnote>
  <w:endnote w:type="continuationSeparator" w:id="0">
    <w:p w14:paraId="7B18A5C0" w14:textId="77777777" w:rsidR="0018632F" w:rsidRDefault="0018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2AB79" w14:textId="3FEAC14A" w:rsidR="00212DF4" w:rsidRDefault="00AF0F18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22A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D90810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CA62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12F7CEE5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47C8F0FF" w14:textId="4E202ABA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F476DC">
      <w:rPr>
        <w:rFonts w:ascii="Arial" w:hAnsi="Arial" w:cs="Arial"/>
        <w:sz w:val="14"/>
        <w:szCs w:val="14"/>
      </w:rPr>
      <w:t>tryb podstawowy</w:t>
    </w:r>
  </w:p>
  <w:p w14:paraId="02D23D42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5684BF8D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3DB5755E" w14:textId="79564039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AF0F18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AF0F18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1236F4">
      <w:rPr>
        <w:rStyle w:val="Numerstrony"/>
        <w:rFonts w:ascii="Arial" w:hAnsi="Arial" w:cs="Arial"/>
        <w:noProof/>
        <w:sz w:val="14"/>
        <w:szCs w:val="14"/>
      </w:rPr>
      <w:t>2</w:t>
    </w:r>
    <w:r w:rsidR="00AF0F18" w:rsidRPr="002B2DF9">
      <w:rPr>
        <w:rStyle w:val="Numerstrony"/>
        <w:rFonts w:ascii="Arial" w:hAnsi="Arial" w:cs="Arial"/>
        <w:sz w:val="14"/>
        <w:szCs w:val="14"/>
      </w:rPr>
      <w:fldChar w:fldCharType="end"/>
    </w:r>
    <w:r>
      <w:rPr>
        <w:rStyle w:val="Numerstrony"/>
        <w:rFonts w:ascii="Arial" w:hAnsi="Arial" w:cs="Arial"/>
        <w:sz w:val="14"/>
        <w:szCs w:val="14"/>
      </w:rPr>
      <w:t xml:space="preserve"> z </w:t>
    </w:r>
    <w:r w:rsidR="000947C7">
      <w:rPr>
        <w:rStyle w:val="Numerstrony"/>
        <w:rFonts w:ascii="Arial" w:hAnsi="Arial" w:cs="Arial"/>
        <w:sz w:val="14"/>
        <w:szCs w:val="14"/>
      </w:rPr>
      <w:t>2</w:t>
    </w:r>
  </w:p>
  <w:p w14:paraId="75646C44" w14:textId="4E4CFAB4" w:rsidR="00C819D2" w:rsidRPr="00C42707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0947C7">
      <w:rPr>
        <w:rFonts w:ascii="Arial" w:hAnsi="Arial" w:cs="Arial"/>
        <w:spacing w:val="-4"/>
        <w:sz w:val="14"/>
        <w:szCs w:val="14"/>
      </w:rPr>
      <w:t>remont korytarzy znajdujących się</w:t>
    </w:r>
    <w:r w:rsidRPr="00C42707">
      <w:rPr>
        <w:rFonts w:ascii="Arial" w:hAnsi="Arial" w:cs="Arial"/>
        <w:spacing w:val="-4"/>
        <w:sz w:val="14"/>
        <w:szCs w:val="14"/>
      </w:rPr>
      <w:t xml:space="preserve"> w budynku Sądu Rejonowego w Otwocku przy ul. Armii Krajowej 2 </w:t>
    </w:r>
  </w:p>
  <w:p w14:paraId="289A53BB" w14:textId="1E384D83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Rodzaj zamówienia: </w:t>
    </w:r>
    <w:r w:rsidR="000947C7">
      <w:rPr>
        <w:rFonts w:ascii="Arial" w:hAnsi="Arial" w:cs="Arial"/>
        <w:sz w:val="14"/>
        <w:szCs w:val="14"/>
      </w:rPr>
      <w:t>roboty budowlane</w:t>
    </w:r>
  </w:p>
  <w:p w14:paraId="438AFD7B" w14:textId="706A728E" w:rsidR="00C819D2" w:rsidRDefault="00607EBF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1E63C3">
      <w:rPr>
        <w:rFonts w:ascii="Arial" w:hAnsi="Arial" w:cs="Arial"/>
        <w:sz w:val="14"/>
        <w:szCs w:val="14"/>
      </w:rPr>
      <w:t>ADM.261.</w:t>
    </w:r>
    <w:r w:rsidR="000947C7">
      <w:rPr>
        <w:rFonts w:ascii="Arial" w:hAnsi="Arial" w:cs="Arial"/>
        <w:sz w:val="14"/>
        <w:szCs w:val="14"/>
      </w:rPr>
      <w:t>3</w:t>
    </w:r>
    <w:r w:rsidR="001E63C3">
      <w:rPr>
        <w:rFonts w:ascii="Arial" w:hAnsi="Arial" w:cs="Arial"/>
        <w:sz w:val="14"/>
        <w:szCs w:val="14"/>
      </w:rPr>
      <w:t>.2025</w:t>
    </w:r>
    <w:r w:rsidR="00C819D2">
      <w:rPr>
        <w:rFonts w:ascii="Arial" w:hAnsi="Arial" w:cs="Arial"/>
        <w:sz w:val="14"/>
        <w:szCs w:val="14"/>
      </w:rPr>
      <w:t xml:space="preserve"> – </w:t>
    </w:r>
    <w:r w:rsidR="00FA6D9F">
      <w:rPr>
        <w:rFonts w:ascii="Arial" w:hAnsi="Arial" w:cs="Arial"/>
        <w:sz w:val="14"/>
        <w:szCs w:val="14"/>
      </w:rPr>
      <w:t>Oświadczenie o spełnianiu warunków udziału w postępowaniu</w:t>
    </w:r>
  </w:p>
  <w:p w14:paraId="462B3BA3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119BF" w14:textId="77777777" w:rsidR="000947C7" w:rsidRDefault="000947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71DDF" w14:textId="77777777" w:rsidR="0018632F" w:rsidRDefault="0018632F">
      <w:r>
        <w:separator/>
      </w:r>
    </w:p>
  </w:footnote>
  <w:footnote w:type="continuationSeparator" w:id="0">
    <w:p w14:paraId="4D4A3B4C" w14:textId="77777777" w:rsidR="0018632F" w:rsidRDefault="0018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06035" w14:textId="77777777" w:rsidR="000947C7" w:rsidRDefault="000947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CCF0F" w14:textId="77777777" w:rsidR="000947C7" w:rsidRDefault="000947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94AD3" w14:textId="77777777" w:rsidR="000947C7" w:rsidRDefault="000947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5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340390">
    <w:abstractNumId w:val="0"/>
  </w:num>
  <w:num w:numId="2" w16cid:durableId="1665738953">
    <w:abstractNumId w:val="34"/>
  </w:num>
  <w:num w:numId="3" w16cid:durableId="198933022">
    <w:abstractNumId w:val="60"/>
  </w:num>
  <w:num w:numId="4" w16cid:durableId="1550989966">
    <w:abstractNumId w:val="61"/>
  </w:num>
  <w:num w:numId="5" w16cid:durableId="2069643632">
    <w:abstractNumId w:val="37"/>
  </w:num>
  <w:num w:numId="6" w16cid:durableId="392193680">
    <w:abstractNumId w:val="74"/>
  </w:num>
  <w:num w:numId="7" w16cid:durableId="1237595039">
    <w:abstractNumId w:val="70"/>
  </w:num>
  <w:num w:numId="8" w16cid:durableId="1572696639">
    <w:abstractNumId w:val="64"/>
  </w:num>
  <w:num w:numId="9" w16cid:durableId="127280506">
    <w:abstractNumId w:val="45"/>
  </w:num>
  <w:num w:numId="10" w16cid:durableId="231699607">
    <w:abstractNumId w:val="30"/>
  </w:num>
  <w:num w:numId="11" w16cid:durableId="1960338223">
    <w:abstractNumId w:val="44"/>
  </w:num>
  <w:num w:numId="12" w16cid:durableId="46074437">
    <w:abstractNumId w:val="63"/>
  </w:num>
  <w:num w:numId="13" w16cid:durableId="770704833">
    <w:abstractNumId w:val="36"/>
  </w:num>
  <w:num w:numId="14" w16cid:durableId="1541937061">
    <w:abstractNumId w:val="67"/>
  </w:num>
  <w:num w:numId="15" w16cid:durableId="1496342378">
    <w:abstractNumId w:val="57"/>
  </w:num>
  <w:num w:numId="16" w16cid:durableId="1272132043">
    <w:abstractNumId w:val="35"/>
  </w:num>
  <w:num w:numId="17" w16cid:durableId="338965407">
    <w:abstractNumId w:val="32"/>
  </w:num>
  <w:num w:numId="18" w16cid:durableId="1092244625">
    <w:abstractNumId w:val="56"/>
  </w:num>
  <w:num w:numId="19" w16cid:durableId="372342609">
    <w:abstractNumId w:val="24"/>
  </w:num>
  <w:num w:numId="20" w16cid:durableId="702101265">
    <w:abstractNumId w:val="72"/>
  </w:num>
  <w:num w:numId="21" w16cid:durableId="186450619">
    <w:abstractNumId w:val="5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2C8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47C7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6F4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84E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632F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63C3"/>
    <w:rsid w:val="001E7686"/>
    <w:rsid w:val="001E7B62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738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57D65"/>
    <w:rsid w:val="00360585"/>
    <w:rsid w:val="003612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33C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D22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5F1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969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25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07EBF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C10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22A7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28B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3CE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155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0F18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383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98D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0FB6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9C4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A90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1DA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45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6DC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4A5A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A5B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AE0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06A154C"/>
  <w15:docId w15:val="{F01F32FF-87DA-40FA-87EB-22338D06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56155-9F61-46F6-882B-FE037AA0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646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4516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7</cp:revision>
  <cp:lastPrinted>2016-12-15T13:37:00Z</cp:lastPrinted>
  <dcterms:created xsi:type="dcterms:W3CDTF">2021-03-04T15:09:00Z</dcterms:created>
  <dcterms:modified xsi:type="dcterms:W3CDTF">2025-06-25T09:02:00Z</dcterms:modified>
</cp:coreProperties>
</file>